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3D4FA1C2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3EC3FA8" w14:textId="77777777" w:rsidR="00E13596" w:rsidRPr="00280805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280805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1CA4C1E9" w14:textId="77777777" w:rsidR="00F735BA" w:rsidRPr="0088204C" w:rsidRDefault="00F735BA" w:rsidP="00F735BA">
      <w:pPr>
        <w:spacing w:before="120" w:after="120"/>
        <w:jc w:val="center"/>
        <w:rPr>
          <w:rFonts w:ascii="Calibri" w:hAnsi="Calibri"/>
          <w:b/>
          <w:bCs/>
          <w:i/>
          <w:sz w:val="24"/>
          <w:szCs w:val="24"/>
        </w:rPr>
      </w:pPr>
      <w:bookmarkStart w:id="1" w:name="_Hlk112055198"/>
      <w:bookmarkStart w:id="2" w:name="_Hlk112055199"/>
      <w:r>
        <w:rPr>
          <w:rFonts w:ascii="Calibri" w:eastAsia="Calibri" w:hAnsi="Calibri" w:cs="Calibri"/>
          <w:b/>
          <w:bCs/>
          <w:sz w:val="26"/>
          <w:szCs w:val="26"/>
          <w:lang w:eastAsia="en-US"/>
        </w:rPr>
        <w:t>Opracowanie dokumentacji projektowych dla rozbudowy, budowy i przebudowy ulic: Ołowianej, Kobaltowej i Srebrnej w Bydgoszczy</w:t>
      </w:r>
    </w:p>
    <w:bookmarkEnd w:id="1"/>
    <w:bookmarkEnd w:id="2"/>
    <w:p w14:paraId="5F4A0602" w14:textId="7A10BB43" w:rsidR="00E13596" w:rsidRPr="00280805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280805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9E081D" w:rsidRPr="00280805">
        <w:rPr>
          <w:rFonts w:asciiTheme="minorHAnsi" w:hAnsiTheme="minorHAnsi" w:cstheme="minorHAnsi"/>
          <w:sz w:val="22"/>
          <w:szCs w:val="24"/>
        </w:rPr>
        <w:br/>
      </w:r>
      <w:r w:rsidRPr="00280805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280805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280805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280805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 w:rsidRPr="00280805">
        <w:rPr>
          <w:rFonts w:asciiTheme="minorHAnsi" w:hAnsiTheme="minorHAnsi" w:cstheme="minorHAnsi"/>
          <w:b/>
          <w:sz w:val="22"/>
          <w:szCs w:val="24"/>
        </w:rPr>
        <w:t>E</w:t>
      </w:r>
      <w:r w:rsidRPr="00280805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65430A2E" w14:textId="067FEE0F" w:rsidR="000E707B" w:rsidRPr="00A356EB" w:rsidRDefault="00254FDF" w:rsidP="00A356E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80805"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ustawy </w:t>
      </w:r>
      <w:r w:rsidRPr="00280805">
        <w:rPr>
          <w:rFonts w:asciiTheme="minorHAnsi" w:hAnsiTheme="minorHAnsi" w:cstheme="minorHAnsi"/>
          <w:sz w:val="22"/>
          <w:szCs w:val="22"/>
        </w:rPr>
        <w:br/>
        <w:t>z dnia 11 września 2019 r.</w:t>
      </w:r>
      <w:r w:rsidR="0020191F" w:rsidRPr="00280805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z postępowania wskazanych przez Zamawiającego.</w:t>
      </w:r>
      <w:r w:rsidR="000E707B">
        <w:rPr>
          <w:i/>
          <w:sz w:val="16"/>
          <w:szCs w:val="16"/>
        </w:rPr>
        <w:t xml:space="preserve">. 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Pr="00A32CE6" w:rsidRDefault="00E13596" w:rsidP="00252852">
      <w:pPr>
        <w:jc w:val="both"/>
        <w:rPr>
          <w:i/>
          <w:color w:val="FF0000"/>
          <w:sz w:val="16"/>
          <w:szCs w:val="16"/>
        </w:rPr>
      </w:pPr>
    </w:p>
    <w:p w14:paraId="7948D184" w14:textId="52867B69" w:rsidR="00E13596" w:rsidRDefault="00E13596" w:rsidP="00E13596">
      <w:pPr>
        <w:spacing w:after="120"/>
        <w:jc w:val="both"/>
        <w:rPr>
          <w:i/>
          <w:color w:val="FF0000"/>
        </w:rPr>
      </w:pPr>
      <w:bookmarkStart w:id="3" w:name="_Hlk105151889"/>
      <w:r w:rsidRPr="00A32CE6">
        <w:rPr>
          <w:i/>
          <w:color w:val="FF0000"/>
        </w:rPr>
        <w:t xml:space="preserve">Oświadczenie </w:t>
      </w:r>
      <w:r w:rsidRPr="00A32CE6">
        <w:rPr>
          <w:b/>
          <w:bCs/>
          <w:i/>
          <w:color w:val="FF0000"/>
        </w:rPr>
        <w:t>składane na wezwanie</w:t>
      </w:r>
      <w:r w:rsidRPr="00A32CE6">
        <w:rPr>
          <w:i/>
          <w:color w:val="FF0000"/>
        </w:rPr>
        <w:t xml:space="preserve"> Zamawiającego na podstawie art. 274 ust.</w:t>
      </w:r>
      <w:r w:rsidR="00D8477B">
        <w:rPr>
          <w:i/>
          <w:color w:val="FF0000"/>
        </w:rPr>
        <w:t xml:space="preserve"> </w:t>
      </w:r>
      <w:r w:rsidRPr="00A32CE6">
        <w:rPr>
          <w:i/>
          <w:color w:val="FF0000"/>
        </w:rPr>
        <w:t xml:space="preserve">1 Pzp. </w:t>
      </w:r>
    </w:p>
    <w:bookmarkEnd w:id="3"/>
    <w:p w14:paraId="2897D93B" w14:textId="77777777" w:rsidR="00E13596" w:rsidRPr="000F08C1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0F08C1">
        <w:rPr>
          <w:i/>
        </w:rPr>
        <w:t>Oświadczenie składa każdy z wykonawców wspólnie ubiegających się o udzielenie zamówienia.</w:t>
      </w:r>
    </w:p>
    <w:p w14:paraId="64758539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4341C7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8D9C8" w14:textId="77777777" w:rsidR="001C3249" w:rsidRDefault="001C3249">
      <w:r>
        <w:separator/>
      </w:r>
    </w:p>
  </w:endnote>
  <w:endnote w:type="continuationSeparator" w:id="0">
    <w:p w14:paraId="6AA3A1D5" w14:textId="77777777" w:rsidR="001C3249" w:rsidRDefault="001C3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89D00" w14:textId="77777777" w:rsidR="001C3249" w:rsidRDefault="001C3249">
      <w:r>
        <w:separator/>
      </w:r>
    </w:p>
  </w:footnote>
  <w:footnote w:type="continuationSeparator" w:id="0">
    <w:p w14:paraId="27C695DE" w14:textId="77777777" w:rsidR="001C3249" w:rsidRDefault="001C3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DDE5F" w14:textId="22E2BFE8" w:rsidR="003A26E2" w:rsidRPr="00C35A35" w:rsidRDefault="009E081D" w:rsidP="009E081D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4395"/>
        <w:tab w:val="right" w:pos="9356"/>
      </w:tabs>
      <w:jc w:val="center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4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 w:rsidR="00F735BA">
      <w:rPr>
        <w:rFonts w:ascii="Calibri" w:hAnsi="Calibri"/>
        <w:b/>
        <w:bCs/>
        <w:sz w:val="24"/>
        <w:szCs w:val="24"/>
      </w:rPr>
      <w:t>49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4"/>
    <w:r>
      <w:rPr>
        <w:rFonts w:ascii="Calibri" w:hAnsi="Calibri"/>
        <w:b/>
        <w:bCs/>
        <w:sz w:val="24"/>
        <w:szCs w:val="24"/>
      </w:rPr>
      <w:t xml:space="preserve">5    </w:t>
    </w:r>
    <w:r w:rsidR="00641D84">
      <w:rPr>
        <w:rFonts w:ascii="Calibri" w:hAnsi="Calibri"/>
        <w:b/>
        <w:bCs/>
        <w:sz w:val="24"/>
        <w:szCs w:val="24"/>
      </w:rPr>
      <w:tab/>
    </w:r>
    <w:r w:rsidR="00641D84">
      <w:rPr>
        <w:rFonts w:ascii="Calibri" w:hAnsi="Calibri"/>
        <w:b/>
        <w:bCs/>
        <w:sz w:val="24"/>
        <w:szCs w:val="24"/>
      </w:rPr>
      <w:tab/>
    </w:r>
    <w:r w:rsidRPr="009E081D">
      <w:rPr>
        <w:rFonts w:ascii="Calibri" w:hAnsi="Calibri"/>
        <w:sz w:val="18"/>
        <w:szCs w:val="18"/>
      </w:rPr>
      <w:t>wzór</w:t>
    </w:r>
    <w:r w:rsidRPr="009E081D">
      <w:rPr>
        <w:rFonts w:ascii="Calibri" w:hAnsi="Calibri"/>
        <w:b/>
        <w:bCs/>
        <w:sz w:val="18"/>
        <w:szCs w:val="18"/>
      </w:rPr>
      <w:t xml:space="preserve"> </w:t>
    </w:r>
    <w:r>
      <w:rPr>
        <w:rFonts w:ascii="Calibri" w:hAnsi="Calibri"/>
        <w:i/>
        <w:sz w:val="18"/>
      </w:rPr>
      <w:t>o</w:t>
    </w:r>
    <w:r w:rsidR="007E6008" w:rsidRPr="007E6008">
      <w:rPr>
        <w:rFonts w:ascii="Calibri" w:hAnsi="Calibri"/>
        <w:i/>
        <w:sz w:val="18"/>
      </w:rPr>
      <w:t>świadczeni</w:t>
    </w:r>
    <w:r>
      <w:rPr>
        <w:rFonts w:ascii="Calibri" w:hAnsi="Calibri"/>
        <w:i/>
        <w:sz w:val="18"/>
      </w:rPr>
      <w:t>a</w:t>
    </w:r>
    <w:r w:rsidR="007E6008" w:rsidRPr="007E6008">
      <w:rPr>
        <w:rFonts w:ascii="Calibri" w:hAnsi="Calibri"/>
        <w:i/>
        <w:sz w:val="18"/>
      </w:rPr>
      <w:t xml:space="preserve"> wykonawcy o aktualności informacji zawartych</w:t>
    </w:r>
    <w:r w:rsidR="0020191F">
      <w:rPr>
        <w:rFonts w:ascii="Calibri" w:hAnsi="Calibri"/>
        <w:i/>
        <w:sz w:val="18"/>
      </w:rPr>
      <w:t xml:space="preserve"> 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</w:t>
    </w:r>
    <w:r w:rsidR="002E7DFC">
      <w:rPr>
        <w:rFonts w:ascii="Calibri" w:hAnsi="Calibri"/>
        <w:i/>
        <w:sz w:val="18"/>
      </w:rPr>
      <w:t xml:space="preserve">               </w:t>
    </w:r>
    <w:r w:rsidR="0020191F"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7A5832">
      <w:rPr>
        <w:rFonts w:ascii="Calibri" w:hAnsi="Calibri"/>
        <w:i/>
        <w:sz w:val="18"/>
      </w:rPr>
      <w:t>Pzp</w:t>
    </w:r>
    <w:proofErr w:type="spellEnd"/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7E6008" w:rsidRPr="002E64B1">
      <w:rPr>
        <w:rFonts w:ascii="Calibri" w:hAnsi="Calibri"/>
        <w:bCs/>
        <w:i/>
        <w:sz w:val="18"/>
      </w:rPr>
      <w:t xml:space="preserve">załącznik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280805">
      <w:rPr>
        <w:rFonts w:ascii="Calibri" w:hAnsi="Calibri"/>
        <w:bCs/>
        <w:i/>
        <w:sz w:val="18"/>
      </w:rPr>
      <w:t>1</w:t>
    </w:r>
    <w:r w:rsidR="00F1488F">
      <w:rPr>
        <w:rFonts w:ascii="Calibri" w:hAnsi="Calibri"/>
        <w:bCs/>
        <w:i/>
        <w:sz w:val="18"/>
      </w:rPr>
      <w:t>0</w:t>
    </w:r>
    <w:r w:rsidR="00CA5CAC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13296205">
    <w:abstractNumId w:val="12"/>
  </w:num>
  <w:num w:numId="2" w16cid:durableId="1676036850">
    <w:abstractNumId w:val="0"/>
  </w:num>
  <w:num w:numId="3" w16cid:durableId="1526750652">
    <w:abstractNumId w:val="14"/>
  </w:num>
  <w:num w:numId="4" w16cid:durableId="1995066434">
    <w:abstractNumId w:val="16"/>
  </w:num>
  <w:num w:numId="5" w16cid:durableId="973406216">
    <w:abstractNumId w:val="10"/>
  </w:num>
  <w:num w:numId="6" w16cid:durableId="1303995563">
    <w:abstractNumId w:val="18"/>
  </w:num>
  <w:num w:numId="7" w16cid:durableId="1329747076">
    <w:abstractNumId w:val="26"/>
  </w:num>
  <w:num w:numId="8" w16cid:durableId="1689671593">
    <w:abstractNumId w:val="19"/>
  </w:num>
  <w:num w:numId="9" w16cid:durableId="1476489828">
    <w:abstractNumId w:val="15"/>
  </w:num>
  <w:num w:numId="10" w16cid:durableId="870453956">
    <w:abstractNumId w:val="23"/>
  </w:num>
  <w:num w:numId="11" w16cid:durableId="1240747827">
    <w:abstractNumId w:val="13"/>
  </w:num>
  <w:num w:numId="12" w16cid:durableId="390007834">
    <w:abstractNumId w:val="21"/>
  </w:num>
  <w:num w:numId="13" w16cid:durableId="690650243">
    <w:abstractNumId w:val="24"/>
  </w:num>
  <w:num w:numId="14" w16cid:durableId="2020084847">
    <w:abstractNumId w:val="7"/>
  </w:num>
  <w:num w:numId="15" w16cid:durableId="1590624796">
    <w:abstractNumId w:val="22"/>
  </w:num>
  <w:num w:numId="16" w16cid:durableId="1434008203">
    <w:abstractNumId w:val="17"/>
  </w:num>
  <w:num w:numId="17" w16cid:durableId="1861550310">
    <w:abstractNumId w:val="25"/>
  </w:num>
  <w:num w:numId="18" w16cid:durableId="1474061949">
    <w:abstractNumId w:val="8"/>
  </w:num>
  <w:num w:numId="19" w16cid:durableId="1706056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660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2720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04C8"/>
    <w:rsid w:val="001A55A0"/>
    <w:rsid w:val="001A586A"/>
    <w:rsid w:val="001A7565"/>
    <w:rsid w:val="001B0FA4"/>
    <w:rsid w:val="001B2759"/>
    <w:rsid w:val="001B72CF"/>
    <w:rsid w:val="001C285D"/>
    <w:rsid w:val="001C3249"/>
    <w:rsid w:val="001C5440"/>
    <w:rsid w:val="001C70E4"/>
    <w:rsid w:val="001C73F4"/>
    <w:rsid w:val="001D0EDC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3978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0805"/>
    <w:rsid w:val="002831DA"/>
    <w:rsid w:val="00291977"/>
    <w:rsid w:val="0029243C"/>
    <w:rsid w:val="00292658"/>
    <w:rsid w:val="002930D2"/>
    <w:rsid w:val="00295434"/>
    <w:rsid w:val="00297C66"/>
    <w:rsid w:val="002A103F"/>
    <w:rsid w:val="002A1511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E7DFC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4A04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341C7"/>
    <w:rsid w:val="00436114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A6958"/>
    <w:rsid w:val="005B20E1"/>
    <w:rsid w:val="005C01AD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0084"/>
    <w:rsid w:val="00621CA6"/>
    <w:rsid w:val="00625781"/>
    <w:rsid w:val="00627DDD"/>
    <w:rsid w:val="006310BB"/>
    <w:rsid w:val="00631214"/>
    <w:rsid w:val="0063512A"/>
    <w:rsid w:val="00635B05"/>
    <w:rsid w:val="006417C2"/>
    <w:rsid w:val="00641D84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1347"/>
    <w:rsid w:val="0068258E"/>
    <w:rsid w:val="0068349F"/>
    <w:rsid w:val="006841C9"/>
    <w:rsid w:val="006911D3"/>
    <w:rsid w:val="00692D41"/>
    <w:rsid w:val="006937C2"/>
    <w:rsid w:val="00693A3C"/>
    <w:rsid w:val="006955C9"/>
    <w:rsid w:val="006975BB"/>
    <w:rsid w:val="006A66D2"/>
    <w:rsid w:val="006A6771"/>
    <w:rsid w:val="006A746E"/>
    <w:rsid w:val="006B2666"/>
    <w:rsid w:val="006B2D97"/>
    <w:rsid w:val="006B70BF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64E8"/>
    <w:rsid w:val="006F758A"/>
    <w:rsid w:val="0070064D"/>
    <w:rsid w:val="00704835"/>
    <w:rsid w:val="00706469"/>
    <w:rsid w:val="00706FEF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B5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4C5F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2E89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A5496"/>
    <w:rsid w:val="008B0967"/>
    <w:rsid w:val="008B3097"/>
    <w:rsid w:val="008B52A9"/>
    <w:rsid w:val="008B7CE7"/>
    <w:rsid w:val="008B7FCB"/>
    <w:rsid w:val="008C143D"/>
    <w:rsid w:val="008C39CB"/>
    <w:rsid w:val="008C3C67"/>
    <w:rsid w:val="008C53C7"/>
    <w:rsid w:val="008C7F6C"/>
    <w:rsid w:val="008D252E"/>
    <w:rsid w:val="008D57BF"/>
    <w:rsid w:val="008D58E2"/>
    <w:rsid w:val="008E1D1D"/>
    <w:rsid w:val="008E59A3"/>
    <w:rsid w:val="008F0244"/>
    <w:rsid w:val="008F1C36"/>
    <w:rsid w:val="008F2E1E"/>
    <w:rsid w:val="008F33AA"/>
    <w:rsid w:val="008F3790"/>
    <w:rsid w:val="008F3EB1"/>
    <w:rsid w:val="008F5C72"/>
    <w:rsid w:val="00907CDA"/>
    <w:rsid w:val="00917076"/>
    <w:rsid w:val="00923E48"/>
    <w:rsid w:val="00927127"/>
    <w:rsid w:val="00931465"/>
    <w:rsid w:val="009356DC"/>
    <w:rsid w:val="00936DD5"/>
    <w:rsid w:val="0094502F"/>
    <w:rsid w:val="00945304"/>
    <w:rsid w:val="00947EFB"/>
    <w:rsid w:val="00954564"/>
    <w:rsid w:val="00956AC1"/>
    <w:rsid w:val="00960E83"/>
    <w:rsid w:val="00967690"/>
    <w:rsid w:val="00970DEF"/>
    <w:rsid w:val="00986F7A"/>
    <w:rsid w:val="00990D02"/>
    <w:rsid w:val="00993247"/>
    <w:rsid w:val="0099477F"/>
    <w:rsid w:val="009A28C2"/>
    <w:rsid w:val="009A2CC3"/>
    <w:rsid w:val="009A2CEF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E081D"/>
    <w:rsid w:val="009E08F9"/>
    <w:rsid w:val="009E45E4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2CE6"/>
    <w:rsid w:val="00A33618"/>
    <w:rsid w:val="00A34809"/>
    <w:rsid w:val="00A356EB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7628A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164C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AF773C"/>
    <w:rsid w:val="00B00990"/>
    <w:rsid w:val="00B0129D"/>
    <w:rsid w:val="00B026FF"/>
    <w:rsid w:val="00B03216"/>
    <w:rsid w:val="00B11337"/>
    <w:rsid w:val="00B1310F"/>
    <w:rsid w:val="00B15A8B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80F7B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3DAD"/>
    <w:rsid w:val="00BD5722"/>
    <w:rsid w:val="00BE1920"/>
    <w:rsid w:val="00BE1AEA"/>
    <w:rsid w:val="00BE2F08"/>
    <w:rsid w:val="00BF55A7"/>
    <w:rsid w:val="00BF5712"/>
    <w:rsid w:val="00BF5BD3"/>
    <w:rsid w:val="00BF69A8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002D"/>
    <w:rsid w:val="00C434E9"/>
    <w:rsid w:val="00C458B2"/>
    <w:rsid w:val="00C55A47"/>
    <w:rsid w:val="00C56713"/>
    <w:rsid w:val="00C56B4F"/>
    <w:rsid w:val="00C574B7"/>
    <w:rsid w:val="00C60155"/>
    <w:rsid w:val="00C60F14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77B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0791E"/>
    <w:rsid w:val="00F1488F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5BA"/>
    <w:rsid w:val="00F73BB9"/>
    <w:rsid w:val="00F75DAE"/>
    <w:rsid w:val="00F77D86"/>
    <w:rsid w:val="00F9029B"/>
    <w:rsid w:val="00F92658"/>
    <w:rsid w:val="00F93C4A"/>
    <w:rsid w:val="00F94197"/>
    <w:rsid w:val="00F96217"/>
    <w:rsid w:val="00FA0F5B"/>
    <w:rsid w:val="00FA2D38"/>
    <w:rsid w:val="00FA6124"/>
    <w:rsid w:val="00FA6EF2"/>
    <w:rsid w:val="00FB38F9"/>
    <w:rsid w:val="00FB3A2C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ZDMIKP ZDMIKP</cp:lastModifiedBy>
  <cp:revision>19</cp:revision>
  <cp:lastPrinted>2021-03-16T12:52:00Z</cp:lastPrinted>
  <dcterms:created xsi:type="dcterms:W3CDTF">2021-06-28T12:17:00Z</dcterms:created>
  <dcterms:modified xsi:type="dcterms:W3CDTF">2025-10-16T07:49:00Z</dcterms:modified>
</cp:coreProperties>
</file>